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190F09"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9724A1">
              <w:rPr>
                <w:b/>
                <w:sz w:val="18"/>
                <w:szCs w:val="18"/>
                <w:lang w:val="it-IT"/>
              </w:rPr>
            </w:r>
            <w:r w:rsidR="009724A1">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190F09">
              <w:rPr>
                <w:b/>
                <w:sz w:val="18"/>
                <w:szCs w:val="18"/>
                <w:lang w:val="de-DE"/>
              </w:rPr>
              <w:t>7</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190F09" w:rsidRPr="00190F09">
              <w:rPr>
                <w:b/>
                <w:bCs/>
                <w:sz w:val="18"/>
                <w:szCs w:val="18"/>
                <w:lang w:val="it-IT"/>
              </w:rPr>
              <w:t>8621452741</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9724A1">
        <w:rPr>
          <w:sz w:val="18"/>
          <w:szCs w:val="18"/>
          <w:lang w:val="de-DE" w:eastAsia="de-DE"/>
        </w:rPr>
      </w:r>
      <w:r w:rsidR="009724A1">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9724A1">
        <w:rPr>
          <w:sz w:val="18"/>
          <w:szCs w:val="18"/>
          <w:lang w:val="de-DE" w:eastAsia="de-DE"/>
        </w:rPr>
      </w:r>
      <w:r w:rsidR="009724A1">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724A1">
        <w:rPr>
          <w:sz w:val="18"/>
          <w:szCs w:val="18"/>
          <w:lang w:val="it-IT"/>
        </w:rPr>
      </w:r>
      <w:r w:rsidR="009724A1">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9724A1">
        <w:rPr>
          <w:b/>
          <w:bCs/>
          <w:sz w:val="18"/>
          <w:szCs w:val="18"/>
          <w:lang w:val="de-DE" w:eastAsia="de-DE"/>
        </w:rPr>
      </w:r>
      <w:r w:rsidR="009724A1">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9724A1">
        <w:rPr>
          <w:b/>
          <w:bCs/>
          <w:sz w:val="18"/>
          <w:szCs w:val="18"/>
          <w:lang w:val="de-DE" w:eastAsia="de-DE"/>
        </w:rPr>
      </w:r>
      <w:r w:rsidR="009724A1">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9724A1">
        <w:rPr>
          <w:sz w:val="18"/>
          <w:szCs w:val="18"/>
          <w:lang w:val="de-DE" w:eastAsia="de-DE"/>
        </w:rPr>
      </w:r>
      <w:r w:rsidR="009724A1">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9724A1">
        <w:rPr>
          <w:sz w:val="18"/>
          <w:szCs w:val="18"/>
          <w:lang w:val="de-DE" w:eastAsia="de-DE"/>
        </w:rPr>
      </w:r>
      <w:r w:rsidR="009724A1">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9724A1">
        <w:rPr>
          <w:sz w:val="18"/>
          <w:szCs w:val="18"/>
          <w:lang w:val="de-DE"/>
        </w:rPr>
      </w:r>
      <w:r w:rsidR="009724A1">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190F09"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9724A1" w:rsidRPr="009724A1">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190F0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190F09"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9724A1"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9724A1"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190F09">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190F09"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190F09"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0F09"/>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24A1"/>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12</Pages>
  <Words>2918</Words>
  <Characters>16639</Characters>
  <Application>Microsoft Office Word</Application>
  <DocSecurity>0</DocSecurity>
  <Lines>138</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2021-02-25T10:15:00Z</dcterms:modified>
</cp:coreProperties>
</file>